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roboty budowlane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 xml:space="preserve">dostawy lub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796276CD" w14:textId="77777777" w:rsidR="002B7664" w:rsidRPr="002B7664" w:rsidRDefault="002B7664" w:rsidP="002B7664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2B7664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projektowej:</w:t>
      </w:r>
    </w:p>
    <w:p w14:paraId="51748969" w14:textId="77777777" w:rsidR="002B7664" w:rsidRPr="002B7664" w:rsidRDefault="002B7664" w:rsidP="002B7664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2B7664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1 157R relacji Mielec - Szydłowiec - Toporów </w:t>
      </w:r>
    </w:p>
    <w:p w14:paraId="7EC8738E" w14:textId="77777777" w:rsidR="002B7664" w:rsidRPr="002B7664" w:rsidRDefault="002B7664" w:rsidP="002B7664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2B7664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polegająca na budowie chodnika w km 4+530 – 5+100 (dz. dr. nr </w:t>
      </w:r>
      <w:proofErr w:type="spellStart"/>
      <w:r w:rsidRPr="002B7664">
        <w:rPr>
          <w:rFonts w:ascii="Arial" w:hAnsi="Arial" w:cs="Arial"/>
          <w:b/>
          <w:bCs/>
          <w:sz w:val="22"/>
          <w:szCs w:val="22"/>
          <w:lang w:val="pl-PL" w:eastAsia="pl-PL"/>
        </w:rPr>
        <w:t>ewid</w:t>
      </w:r>
      <w:proofErr w:type="spellEnd"/>
      <w:r w:rsidRPr="002B7664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. 261/1, 236/2) </w:t>
      </w:r>
    </w:p>
    <w:p w14:paraId="1D079609" w14:textId="6B061CCC" w:rsidR="006A48AF" w:rsidRDefault="002B7664" w:rsidP="002B7664">
      <w:pPr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2B7664">
        <w:rPr>
          <w:rFonts w:ascii="Arial" w:hAnsi="Arial" w:cs="Arial"/>
          <w:b/>
          <w:bCs/>
          <w:sz w:val="22"/>
          <w:szCs w:val="22"/>
          <w:lang w:val="pl-PL" w:eastAsia="pl-PL"/>
        </w:rPr>
        <w:t>w m. Szydłowiec</w:t>
      </w:r>
      <w:bookmarkStart w:id="0" w:name="_GoBack"/>
      <w:bookmarkEnd w:id="0"/>
      <w:r w:rsidR="006A48A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56078E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56078E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56078E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 xml:space="preserve">robót budowlanych, dostaw </w:t>
            </w:r>
            <w:r w:rsidRPr="0056078E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lastRenderedPageBreak/>
              <w:t>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56078E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32CF0374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. Proszę wypełnić tylko pkt. 3</w:t>
      </w:r>
      <w:r w:rsidR="0056078E">
        <w:rPr>
          <w:rFonts w:ascii="Arial" w:eastAsiaTheme="minorHAnsi" w:hAnsi="Arial" w:cs="Arial"/>
          <w:b/>
          <w:i/>
          <w:sz w:val="22"/>
          <w:szCs w:val="22"/>
          <w:lang w:val="pl-PL"/>
        </w:rPr>
        <w:t>, 4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16F95E" w14:textId="77777777" w:rsidR="006031F5" w:rsidRDefault="006031F5" w:rsidP="00AC1A4B">
      <w:r>
        <w:separator/>
      </w:r>
    </w:p>
  </w:endnote>
  <w:endnote w:type="continuationSeparator" w:id="0">
    <w:p w14:paraId="01F918C9" w14:textId="77777777" w:rsidR="006031F5" w:rsidRDefault="006031F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2B7664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2B7664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02CDD0" w14:textId="77777777" w:rsidR="006031F5" w:rsidRDefault="006031F5" w:rsidP="00AC1A4B">
      <w:r>
        <w:separator/>
      </w:r>
    </w:p>
  </w:footnote>
  <w:footnote w:type="continuationSeparator" w:id="0">
    <w:p w14:paraId="6A6152BA" w14:textId="77777777" w:rsidR="006031F5" w:rsidRDefault="006031F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648288" w14:textId="3248ABA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56078E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1839F209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B3367C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2B7664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B3367C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7D63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B7664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01BC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078E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1F5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4F4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33AE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67C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3A92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26B9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FFD32-458F-471A-9D70-985292419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348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15</cp:revision>
  <cp:lastPrinted>2021-01-22T11:33:00Z</cp:lastPrinted>
  <dcterms:created xsi:type="dcterms:W3CDTF">2021-02-17T13:20:00Z</dcterms:created>
  <dcterms:modified xsi:type="dcterms:W3CDTF">2022-09-15T12:24:00Z</dcterms:modified>
</cp:coreProperties>
</file>